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E5918E0" w14:textId="3100F373" w:rsidR="006A0A40" w:rsidRDefault="00B1659A" w:rsidP="00341CC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1659A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B1659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1659A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B1659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1659A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B1659A">
        <w:rPr>
          <w:rFonts w:ascii="Arial" w:hAnsi="Arial" w:cs="Arial"/>
          <w:b/>
          <w:bCs/>
          <w:sz w:val="22"/>
          <w:szCs w:val="22"/>
        </w:rPr>
        <w:t xml:space="preserve"> Nr 1 161R </w:t>
      </w:r>
      <w:proofErr w:type="spellStart"/>
      <w:r w:rsidRPr="00B1659A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B1659A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B1659A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B1659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1659A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B1659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1659A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B1659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1659A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B1659A">
        <w:rPr>
          <w:rFonts w:ascii="Arial" w:hAnsi="Arial" w:cs="Arial"/>
          <w:b/>
          <w:bCs/>
          <w:sz w:val="22"/>
          <w:szCs w:val="22"/>
        </w:rPr>
        <w:t xml:space="preserve"> w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B1659A">
        <w:rPr>
          <w:rFonts w:ascii="Arial" w:hAnsi="Arial" w:cs="Arial"/>
          <w:b/>
          <w:bCs/>
          <w:sz w:val="22"/>
          <w:szCs w:val="22"/>
        </w:rPr>
        <w:t>km 5+817 - 6+137 w m. Chorzelów</w:t>
      </w:r>
    </w:p>
    <w:p w14:paraId="6BB94B83" w14:textId="77777777" w:rsidR="00341CC3" w:rsidRPr="00584D44" w:rsidRDefault="00341CC3" w:rsidP="00341CC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A5F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ABED7" w14:textId="77777777" w:rsidR="00D17410" w:rsidRDefault="00D17410" w:rsidP="00AC1A4B">
      <w:r>
        <w:separator/>
      </w:r>
    </w:p>
  </w:endnote>
  <w:endnote w:type="continuationSeparator" w:id="0">
    <w:p w14:paraId="3D3492BA" w14:textId="77777777" w:rsidR="00D17410" w:rsidRDefault="00D1741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AD7DD" w14:textId="77777777" w:rsidR="00D17410" w:rsidRDefault="00D17410" w:rsidP="00AC1A4B">
      <w:r>
        <w:separator/>
      </w:r>
    </w:p>
  </w:footnote>
  <w:footnote w:type="continuationSeparator" w:id="0">
    <w:p w14:paraId="29C01667" w14:textId="77777777" w:rsidR="00D17410" w:rsidRDefault="00D1741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787BB8E4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1659A">
      <w:rPr>
        <w:rFonts w:ascii="Calibri" w:hAnsi="Calibri"/>
        <w:b/>
        <w:bCs/>
        <w:color w:val="4F81BD"/>
        <w:sz w:val="18"/>
        <w:szCs w:val="18"/>
        <w:lang w:val="pl-PL" w:eastAsia="ar-SA"/>
      </w:rPr>
      <w:t>94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97F1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4D63"/>
    <w:rsid w:val="00007345"/>
    <w:rsid w:val="00017148"/>
    <w:rsid w:val="000210DD"/>
    <w:rsid w:val="0002205F"/>
    <w:rsid w:val="00033092"/>
    <w:rsid w:val="000333A6"/>
    <w:rsid w:val="00033C13"/>
    <w:rsid w:val="0003731D"/>
    <w:rsid w:val="00042D20"/>
    <w:rsid w:val="0004511B"/>
    <w:rsid w:val="000518F2"/>
    <w:rsid w:val="000543C5"/>
    <w:rsid w:val="00061448"/>
    <w:rsid w:val="0006500A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17EC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94F0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50B7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1CC3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4142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3F63"/>
    <w:rsid w:val="005E5282"/>
    <w:rsid w:val="005E72F5"/>
    <w:rsid w:val="005F2A5E"/>
    <w:rsid w:val="005F3D87"/>
    <w:rsid w:val="005F6186"/>
    <w:rsid w:val="00600ACB"/>
    <w:rsid w:val="00602D91"/>
    <w:rsid w:val="0060367D"/>
    <w:rsid w:val="006042BF"/>
    <w:rsid w:val="0060516A"/>
    <w:rsid w:val="00614BBA"/>
    <w:rsid w:val="00621A02"/>
    <w:rsid w:val="006306FB"/>
    <w:rsid w:val="0063183F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67FCD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113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1223F"/>
    <w:rsid w:val="00A214DB"/>
    <w:rsid w:val="00A35C74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57BB"/>
    <w:rsid w:val="00B1659A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97F18"/>
    <w:rsid w:val="00BA0CA8"/>
    <w:rsid w:val="00BA5221"/>
    <w:rsid w:val="00BA5F21"/>
    <w:rsid w:val="00BA6D6F"/>
    <w:rsid w:val="00BA6EA5"/>
    <w:rsid w:val="00BA7803"/>
    <w:rsid w:val="00BB6FF9"/>
    <w:rsid w:val="00BC3520"/>
    <w:rsid w:val="00BC3774"/>
    <w:rsid w:val="00BD0693"/>
    <w:rsid w:val="00BD11C1"/>
    <w:rsid w:val="00BE227A"/>
    <w:rsid w:val="00BE2F0C"/>
    <w:rsid w:val="00BE5AA3"/>
    <w:rsid w:val="00BE718F"/>
    <w:rsid w:val="00BF2CD7"/>
    <w:rsid w:val="00BF4048"/>
    <w:rsid w:val="00BF7925"/>
    <w:rsid w:val="00C0232F"/>
    <w:rsid w:val="00C057C2"/>
    <w:rsid w:val="00C063BD"/>
    <w:rsid w:val="00C1393F"/>
    <w:rsid w:val="00C15351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D420B"/>
    <w:rsid w:val="00CF3224"/>
    <w:rsid w:val="00CF5982"/>
    <w:rsid w:val="00CF6106"/>
    <w:rsid w:val="00CF6E4A"/>
    <w:rsid w:val="00D02ABA"/>
    <w:rsid w:val="00D03963"/>
    <w:rsid w:val="00D15343"/>
    <w:rsid w:val="00D174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F52"/>
    <w:rsid w:val="00EF32F0"/>
    <w:rsid w:val="00F0174B"/>
    <w:rsid w:val="00F069B9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3992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49F9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35</cp:revision>
  <cp:lastPrinted>2021-01-22T11:33:00Z</cp:lastPrinted>
  <dcterms:created xsi:type="dcterms:W3CDTF">2021-02-17T13:12:00Z</dcterms:created>
  <dcterms:modified xsi:type="dcterms:W3CDTF">2025-10-14T09:42:00Z</dcterms:modified>
</cp:coreProperties>
</file>